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15A01" w:rsidRPr="00143942" w:rsidRDefault="00215A01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bookmarkStart w:id="0" w:name="_GoBack"/>
      <w:bookmarkEnd w:id="0"/>
    </w:p>
    <w:p w:rsidR="006975BB" w:rsidRPr="00143942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252852" w:rsidRPr="00143942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2"/>
          <w:szCs w:val="24"/>
          <w:u w:val="single"/>
        </w:rPr>
        <w:t>DOTYCZĄCE PRZESŁANEK WYKLUCZENIA Z POSTĘPOWANIA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06762F" w:rsidRDefault="0006762F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 w:rsidRPr="00B6406C">
        <w:rPr>
          <w:rFonts w:ascii="Calibri" w:hAnsi="Calibri"/>
          <w:b/>
          <w:bCs/>
          <w:sz w:val="24"/>
          <w:szCs w:val="24"/>
        </w:rPr>
        <w:t xml:space="preserve">Budowa parkingu przy Zespole Szkół nr 7, instalacji deszczowej wraz przyłączem oraz przebudową sieci energetycznej na działkach nr ew. 7/2, 17/22, 17/27 obręb 75 przy </w:t>
      </w:r>
      <w:r w:rsidRPr="00B6406C">
        <w:rPr>
          <w:rFonts w:ascii="Calibri" w:hAnsi="Calibri"/>
          <w:b/>
          <w:bCs/>
          <w:sz w:val="24"/>
          <w:szCs w:val="24"/>
        </w:rPr>
        <w:br/>
        <w:t>ul. Waryńskiego w Bydgoszczy w ramach Programu BBO.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wykluczeniu z postępowania na podstawie art. 24 ust 1 pkt 1</w:t>
      </w:r>
      <w:r w:rsidR="00F00E1F" w:rsidRPr="00143942">
        <w:rPr>
          <w:rFonts w:asciiTheme="minorHAnsi" w:hAnsiTheme="minorHAnsi" w:cstheme="minorHAnsi"/>
          <w:sz w:val="22"/>
          <w:szCs w:val="22"/>
        </w:rPr>
        <w:t>3</w:t>
      </w:r>
      <w:r w:rsidRPr="00143942">
        <w:rPr>
          <w:rFonts w:asciiTheme="minorHAnsi" w:hAnsiTheme="minorHAnsi" w:cstheme="minorHAnsi"/>
          <w:sz w:val="22"/>
          <w:szCs w:val="22"/>
        </w:rPr>
        <w:t>-2</w:t>
      </w:r>
      <w:r w:rsidR="005C5CFA" w:rsidRPr="00143942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>art. 24 ust. 5 pkt 1 i 8 UPZP.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43942" w:rsidRDefault="0014394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>w art. 24 ust. 1 pkt 13-14, 16-20 lub art. 24 ust. 5 pkt 1 i 8 UPZP).</w:t>
      </w:r>
      <w:r w:rsidRPr="00143942">
        <w:rPr>
          <w:rFonts w:asciiTheme="minorHAnsi" w:hAnsiTheme="minorHAnsi" w:cstheme="minorHAnsi"/>
          <w:sz w:val="22"/>
          <w:szCs w:val="22"/>
        </w:rPr>
        <w:t xml:space="preserve"> Jednocześnie oświadczam, że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w związku z ww. okolicznością, na podstawie art. 24 ust. 8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Default="00836300" w:rsidP="00B64AEE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B64AEE" w:rsidRDefault="00B64AEE" w:rsidP="00B64AEE">
      <w:pPr>
        <w:jc w:val="both"/>
        <w:rPr>
          <w:i/>
          <w:sz w:val="16"/>
          <w:szCs w:val="16"/>
        </w:rPr>
      </w:pPr>
    </w:p>
    <w:p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24 ust. 1 pkt 13-22 i ust. 5 </w:t>
      </w:r>
      <w:r w:rsidR="005C5CFA" w:rsidRPr="00143942">
        <w:rPr>
          <w:rFonts w:asciiTheme="minorHAnsi" w:hAnsiTheme="minorHAnsi" w:cstheme="minorHAnsi"/>
          <w:sz w:val="22"/>
          <w:szCs w:val="22"/>
        </w:rPr>
        <w:t xml:space="preserve">pkt 1 i 8 </w:t>
      </w:r>
      <w:r w:rsidR="00CB1AD7" w:rsidRPr="00143942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  <w:t>……………………..……………………………………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</w:t>
      </w:r>
      <w:r w:rsidR="00F92658" w:rsidRPr="00143942">
        <w:rPr>
          <w:rFonts w:asciiTheme="minorHAnsi" w:hAnsiTheme="minorHAnsi" w:cstheme="minorHAnsi"/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…….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3D0DCB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DCB" w:rsidRDefault="003D0DCB">
      <w:r>
        <w:separator/>
      </w:r>
    </w:p>
  </w:endnote>
  <w:endnote w:type="continuationSeparator" w:id="0">
    <w:p w:rsidR="003D0DCB" w:rsidRDefault="003D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DCB" w:rsidRDefault="003D0DCB">
      <w:r>
        <w:separator/>
      </w:r>
    </w:p>
  </w:footnote>
  <w:footnote w:type="continuationSeparator" w:id="0">
    <w:p w:rsidR="003D0DCB" w:rsidRDefault="003D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06762F">
      <w:rPr>
        <w:rFonts w:ascii="Calibri" w:hAnsi="Calibri"/>
        <w:sz w:val="36"/>
      </w:rPr>
      <w:t>41</w:t>
    </w:r>
    <w:r w:rsidR="00D3392D">
      <w:rPr>
        <w:rFonts w:ascii="Calibri" w:hAnsi="Calibri"/>
        <w:sz w:val="36"/>
      </w:rPr>
      <w:t>/201</w:t>
    </w:r>
    <w:r w:rsidR="00143942">
      <w:rPr>
        <w:rFonts w:ascii="Calibri" w:hAnsi="Calibri"/>
        <w:sz w:val="36"/>
      </w:rPr>
      <w:t>9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0F1A00">
      <w:rPr>
        <w:rFonts w:ascii="Calibri" w:hAnsi="Calibri"/>
        <w:sz w:val="36"/>
      </w:rPr>
      <w:t xml:space="preserve">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15A01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SIWZ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6762F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DCB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6866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6</cp:revision>
  <cp:lastPrinted>2018-07-06T10:26:00Z</cp:lastPrinted>
  <dcterms:created xsi:type="dcterms:W3CDTF">2019-01-17T07:41:00Z</dcterms:created>
  <dcterms:modified xsi:type="dcterms:W3CDTF">2019-10-10T05:19:00Z</dcterms:modified>
</cp:coreProperties>
</file>